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703" w:rsidRPr="007E0462" w:rsidRDefault="003B1768" w:rsidP="006F0703">
      <w:pPr>
        <w:spacing w:after="0"/>
        <w:rPr>
          <w:b/>
          <w:bCs/>
          <w:sz w:val="28"/>
          <w:szCs w:val="28"/>
          <w:u w:val="single"/>
        </w:rPr>
      </w:pPr>
      <w:r>
        <w:rPr>
          <w:b/>
          <w:bCs/>
          <w:szCs w:val="20"/>
          <w:u w:val="single"/>
        </w:rPr>
        <w:t>K</w:t>
      </w:r>
      <w:bookmarkStart w:id="0" w:name="_GoBack"/>
      <w:bookmarkEnd w:id="0"/>
      <w:r w:rsidR="006F0703" w:rsidRPr="006F0703">
        <w:rPr>
          <w:b/>
          <w:bCs/>
          <w:szCs w:val="20"/>
          <w:u w:val="single"/>
        </w:rPr>
        <w:t>RYCÍ LIST NABÍDKY</w:t>
      </w:r>
      <w:r w:rsidR="006F0703" w:rsidRPr="007E0462">
        <w:rPr>
          <w:b/>
          <w:bCs/>
          <w:sz w:val="28"/>
          <w:szCs w:val="28"/>
          <w:u w:val="single"/>
        </w:rPr>
        <w:t>:</w:t>
      </w:r>
      <w:r w:rsidR="00746B3A" w:rsidRPr="007E0462">
        <w:rPr>
          <w:b/>
          <w:bCs/>
          <w:sz w:val="28"/>
          <w:szCs w:val="28"/>
          <w:u w:val="single"/>
        </w:rPr>
        <w:t xml:space="preserve">- </w:t>
      </w:r>
      <w:r w:rsidR="007E0462" w:rsidRPr="007E0462">
        <w:rPr>
          <w:b/>
          <w:bCs/>
          <w:sz w:val="28"/>
          <w:szCs w:val="28"/>
          <w:u w:val="single"/>
        </w:rPr>
        <w:t>část B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D2613B" w:rsidP="006F0703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  <w:lang w:bidi="cs-CZ"/>
              </w:rPr>
              <w:t>Sběrný dvůr Kostelec nad Orlicí</w:t>
            </w: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Kinský– starosta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V …...........................dne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D2613B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A204C0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A204C0" w:rsidRPr="00AE6E1D">
      <w:rPr>
        <w:sz w:val="18"/>
        <w:szCs w:val="20"/>
      </w:rPr>
      <w:fldChar w:fldCharType="separate"/>
    </w:r>
    <w:r w:rsidR="00343C7A">
      <w:rPr>
        <w:noProof/>
        <w:sz w:val="18"/>
        <w:szCs w:val="20"/>
      </w:rPr>
      <w:t>1</w:t>
    </w:r>
    <w:r w:rsidR="00A204C0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084F38">
      <w:rPr>
        <w:noProof/>
        <w:sz w:val="18"/>
        <w:szCs w:val="20"/>
      </w:rPr>
      <w:fldChar w:fldCharType="begin"/>
    </w:r>
    <w:r w:rsidR="00084F38">
      <w:rPr>
        <w:noProof/>
        <w:sz w:val="18"/>
        <w:szCs w:val="20"/>
      </w:rPr>
      <w:instrText xml:space="preserve"> NUMPAGES   \* MERGEFORMAT </w:instrText>
    </w:r>
    <w:r w:rsidR="00084F38">
      <w:rPr>
        <w:noProof/>
        <w:sz w:val="18"/>
        <w:szCs w:val="20"/>
      </w:rPr>
      <w:fldChar w:fldCharType="separate"/>
    </w:r>
    <w:r w:rsidR="00343C7A" w:rsidRPr="00343C7A">
      <w:rPr>
        <w:noProof/>
        <w:sz w:val="18"/>
        <w:szCs w:val="20"/>
      </w:rPr>
      <w:t>1</w:t>
    </w:r>
    <w:r w:rsidR="00084F38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 xml:space="preserve">Příloha č. </w:t>
    </w:r>
    <w:r w:rsidR="007E0462">
      <w:rPr>
        <w:sz w:val="20"/>
        <w:szCs w:val="20"/>
      </w:rPr>
      <w:t>5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4F3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02C0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B1768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46B3A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0462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6EF0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15993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2613B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A01DC2"/>
  <w15:docId w15:val="{A4A8BFBE-24C6-4C7A-AAB7-2A17E8C3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DF144-1E0F-4830-B4AD-58EA4F6A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3</cp:revision>
  <cp:lastPrinted>2016-05-06T05:52:00Z</cp:lastPrinted>
  <dcterms:created xsi:type="dcterms:W3CDTF">2019-01-30T11:35:00Z</dcterms:created>
  <dcterms:modified xsi:type="dcterms:W3CDTF">2019-01-30T13:11:00Z</dcterms:modified>
</cp:coreProperties>
</file>